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07C" w:rsidRDefault="003D507C">
      <w:pPr>
        <w:widowControl w:val="0"/>
        <w:jc w:val="center"/>
        <w:rPr>
          <w:b/>
          <w:sz w:val="40"/>
          <w:szCs w:val="40"/>
        </w:rPr>
      </w:pP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 xml:space="preserve">JMENOVÁNÍ </w:t>
      </w:r>
    </w:p>
    <w:p w:rsidR="00092336" w:rsidRDefault="0009233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KOORDINÁTORA  BEZPEČNOSTI  A  OCHRANY  ZDRAVÍ </w:t>
      </w:r>
    </w:p>
    <w:p w:rsidR="00092336" w:rsidRDefault="00092336">
      <w:pPr>
        <w:widowControl w:val="0"/>
        <w:jc w:val="center"/>
        <w:rPr>
          <w:sz w:val="22"/>
          <w:szCs w:val="22"/>
        </w:rPr>
      </w:pPr>
      <w:r>
        <w:rPr>
          <w:b/>
          <w:sz w:val="28"/>
          <w:szCs w:val="28"/>
        </w:rPr>
        <w:t>PŘI  PRÁCI  NA  STAVENIŠTI</w:t>
      </w:r>
    </w:p>
    <w:p w:rsidR="00092336" w:rsidRDefault="00092336">
      <w:pPr>
        <w:widowControl w:val="0"/>
        <w:spacing w:before="8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v souladu se zákonem č. 309/2006 Sb., kterým se upravují další požadavky bezpečnosti a ochrany zdraví při práci v pracovněprávních vztazích a o zajištění bezpečnosti a ochrany zdraví při činnosti nebo poskytování služeb mimo pracovněprávní vztahy (zákon o zajištění dalších podmínek bezpečnosti a ochrany zdraví při práci), ve znění pozdějších předpisů </w:t>
      </w:r>
    </w:p>
    <w:p w:rsidR="00092336" w:rsidRDefault="00092336">
      <w:pPr>
        <w:widowControl w:val="0"/>
        <w:rPr>
          <w:sz w:val="22"/>
          <w:szCs w:val="22"/>
        </w:rPr>
      </w:pPr>
    </w:p>
    <w:p w:rsidR="00092336" w:rsidRDefault="00092336">
      <w:pPr>
        <w:widowControl w:val="0"/>
      </w:pPr>
    </w:p>
    <w:p w:rsidR="00092336" w:rsidRDefault="00092336">
      <w:pPr>
        <w:pStyle w:val="Nadpis1"/>
        <w:jc w:val="left"/>
      </w:pPr>
      <w:r>
        <w:rPr>
          <w:rFonts w:ascii="Times New Roman" w:hAnsi="Times New Roman" w:cs="Times New Roman"/>
        </w:rPr>
        <w:t>MĚSTO Nové Město na Moravě</w:t>
      </w:r>
    </w:p>
    <w:p w:rsidR="00092336" w:rsidRDefault="00092336">
      <w:pPr>
        <w:pStyle w:val="Zpat"/>
      </w:pPr>
      <w:r>
        <w:t xml:space="preserve">Vratislavovo náměstí 103, 592 31 Nové Město na Moravě </w:t>
      </w:r>
    </w:p>
    <w:p w:rsidR="00092336" w:rsidRDefault="00092336">
      <w:pPr>
        <w:pStyle w:val="Zpat"/>
        <w:rPr>
          <w:lang w:eastAsia="cs-CZ"/>
        </w:rPr>
      </w:pPr>
      <w:r>
        <w:t xml:space="preserve">IČ: 00294900  </w:t>
      </w:r>
    </w:p>
    <w:p w:rsidR="00092336" w:rsidRDefault="00092336">
      <w:pPr>
        <w:pStyle w:val="Zpat"/>
      </w:pPr>
      <w:r>
        <w:rPr>
          <w:lang w:eastAsia="cs-CZ"/>
        </w:rPr>
        <w:t>zastoupené Michalem Šmardou, starostou města</w:t>
      </w:r>
    </w:p>
    <w:p w:rsidR="00092336" w:rsidRDefault="00092336">
      <w:pPr>
        <w:widowControl w:val="0"/>
        <w:jc w:val="both"/>
        <w:rPr>
          <w:u w:val="single"/>
        </w:rPr>
      </w:pPr>
      <w:r>
        <w:t>(dále jen „stavebník“)</w:t>
      </w:r>
    </w:p>
    <w:p w:rsidR="00092336" w:rsidRPr="00A03C6A" w:rsidRDefault="00092336">
      <w:pPr>
        <w:widowControl w:val="0"/>
        <w:jc w:val="both"/>
        <w:rPr>
          <w:u w:val="single"/>
        </w:rPr>
      </w:pPr>
    </w:p>
    <w:p w:rsidR="00092336" w:rsidRPr="00A03C6A" w:rsidRDefault="00092336">
      <w:pPr>
        <w:widowControl w:val="0"/>
        <w:jc w:val="both"/>
      </w:pPr>
      <w:r w:rsidRPr="00A03C6A">
        <w:t xml:space="preserve">jakožto stavebník stavby </w:t>
      </w:r>
      <w:r w:rsidRPr="00A03C6A">
        <w:rPr>
          <w:b/>
        </w:rPr>
        <w:t>„</w:t>
      </w:r>
      <w:r w:rsidR="00EE5B25">
        <w:rPr>
          <w:b/>
        </w:rPr>
        <w:t>Rekonstrukce ul. Budovatelů</w:t>
      </w:r>
      <w:r w:rsidR="00602597">
        <w:rPr>
          <w:b/>
        </w:rPr>
        <w:t>, Nové Město na Moravě</w:t>
      </w:r>
      <w:r w:rsidRPr="00A03C6A">
        <w:rPr>
          <w:b/>
        </w:rPr>
        <w:t xml:space="preserve">“ </w:t>
      </w:r>
      <w:r w:rsidRPr="00A03C6A">
        <w:t>(v rozsahu smlouvy o dílo se zhotovitelem stavby)</w:t>
      </w:r>
    </w:p>
    <w:p w:rsidR="00092336" w:rsidRPr="00A03C6A" w:rsidRDefault="00092336">
      <w:pPr>
        <w:widowControl w:val="0"/>
        <w:jc w:val="both"/>
      </w:pPr>
    </w:p>
    <w:p w:rsidR="00092336" w:rsidRDefault="00092336">
      <w:pPr>
        <w:widowControl w:val="0"/>
        <w:jc w:val="both"/>
        <w:rPr>
          <w:u w:val="single"/>
        </w:rPr>
      </w:pPr>
      <w:r>
        <w:t xml:space="preserve">tímto jmenuje </w:t>
      </w:r>
    </w:p>
    <w:p w:rsidR="00092336" w:rsidRDefault="00092336">
      <w:pPr>
        <w:widowControl w:val="0"/>
        <w:jc w:val="both"/>
        <w:rPr>
          <w:u w:val="single"/>
        </w:rPr>
      </w:pPr>
    </w:p>
    <w:p w:rsidR="00092336" w:rsidRDefault="00092336">
      <w:pPr>
        <w:widowControl w:val="0"/>
        <w:jc w:val="both"/>
        <w:rPr>
          <w:highlight w:val="yellow"/>
        </w:rPr>
      </w:pPr>
      <w:r>
        <w:rPr>
          <w:b/>
          <w:highlight w:val="yellow"/>
        </w:rPr>
        <w:t>obchodní název / jméno a příjmení</w:t>
      </w:r>
    </w:p>
    <w:p w:rsidR="00092336" w:rsidRDefault="00092336">
      <w:pPr>
        <w:widowControl w:val="0"/>
        <w:jc w:val="both"/>
      </w:pPr>
      <w:r>
        <w:rPr>
          <w:highlight w:val="yellow"/>
        </w:rPr>
        <w:t>se sídlem / sídlo</w:t>
      </w:r>
      <w:r>
        <w:t xml:space="preserve"> </w:t>
      </w:r>
    </w:p>
    <w:p w:rsidR="00092336" w:rsidRDefault="00092336">
      <w:pPr>
        <w:widowControl w:val="0"/>
        <w:jc w:val="both"/>
      </w:pPr>
      <w:r>
        <w:t xml:space="preserve">IČ:  </w:t>
      </w:r>
      <w:r>
        <w:rPr>
          <w:highlight w:val="yellow"/>
        </w:rPr>
        <w:t>…………………….</w:t>
      </w:r>
    </w:p>
    <w:p w:rsidR="00092336" w:rsidRDefault="00092336">
      <w:pPr>
        <w:widowControl w:val="0"/>
        <w:jc w:val="both"/>
      </w:pPr>
      <w:r>
        <w:t xml:space="preserve">Evidenční číslo osvědčení: </w:t>
      </w:r>
      <w:r>
        <w:rPr>
          <w:highlight w:val="yellow"/>
        </w:rPr>
        <w:t>………………….</w:t>
      </w:r>
      <w:r>
        <w:t xml:space="preserve"> </w:t>
      </w:r>
    </w:p>
    <w:p w:rsidR="00092336" w:rsidRDefault="00092336">
      <w:pPr>
        <w:widowControl w:val="0"/>
        <w:jc w:val="both"/>
      </w:pPr>
      <w:r>
        <w:t>(dále jen „koordinátor“)</w:t>
      </w:r>
    </w:p>
    <w:p w:rsidR="00092336" w:rsidRDefault="00092336">
      <w:pPr>
        <w:widowControl w:val="0"/>
      </w:pPr>
    </w:p>
    <w:p w:rsidR="00092336" w:rsidRDefault="00092336">
      <w:pPr>
        <w:widowControl w:val="0"/>
        <w:jc w:val="both"/>
      </w:pPr>
      <w:r>
        <w:rPr>
          <w:b/>
        </w:rPr>
        <w:t>koordinátorem bezpečnosti a ochrany zdraví při práci na staveništi</w:t>
      </w:r>
      <w:r>
        <w:t xml:space="preserve"> výše uvedené stavby, a to v rozsahu povinností stanovených na výkon koordinátora stavby zákonem č. 309/2006 Sb. a nařízením vlády č. 591/2006 Sb.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Stavebník tímto jmenováním současně zmocňuje koordinátora ke všem úkonům a právním jednáním, které bude nezbytné při plnění funkce koordinátora učinit.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  <w:r>
        <w:t xml:space="preserve">Koordinátor podpisem tohoto jmenování funkci koordinátora přijímá. </w:t>
      </w: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jc w:val="both"/>
      </w:pP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v Novém Městě na Moravě </w:t>
      </w:r>
      <w:r>
        <w:tab/>
        <w:t xml:space="preserve">v </w:t>
      </w:r>
      <w:r>
        <w:rPr>
          <w:highlight w:val="yellow"/>
        </w:rPr>
        <w:t>…………………………</w:t>
      </w:r>
      <w:r>
        <w:t xml:space="preserve"> </w:t>
      </w:r>
    </w:p>
    <w:p w:rsidR="00092336" w:rsidRDefault="00092336">
      <w:pPr>
        <w:widowControl w:val="0"/>
        <w:tabs>
          <w:tab w:val="left" w:pos="4962"/>
        </w:tabs>
        <w:jc w:val="both"/>
      </w:pPr>
      <w:r>
        <w:t xml:space="preserve">dne </w:t>
      </w:r>
      <w:r>
        <w:tab/>
        <w:t xml:space="preserve">dne </w:t>
      </w:r>
      <w:r>
        <w:rPr>
          <w:highlight w:val="yellow"/>
        </w:rPr>
        <w:t>………………..</w:t>
      </w: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</w:p>
    <w:p w:rsidR="00092336" w:rsidRDefault="00092336">
      <w:pPr>
        <w:widowControl w:val="0"/>
        <w:tabs>
          <w:tab w:val="left" w:pos="4962"/>
        </w:tabs>
      </w:pPr>
      <w:r>
        <w:t>Stavebník:</w:t>
      </w:r>
      <w:r>
        <w:tab/>
        <w:t>Koordinátor:</w:t>
      </w:r>
    </w:p>
    <w:p w:rsidR="00092336" w:rsidRDefault="00092336">
      <w:pPr>
        <w:widowControl w:val="0"/>
      </w:pPr>
    </w:p>
    <w:p w:rsidR="00092336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</w:pPr>
    </w:p>
    <w:p w:rsidR="00092336" w:rsidRPr="00602597" w:rsidRDefault="00092336">
      <w:pPr>
        <w:widowControl w:val="0"/>
        <w:tabs>
          <w:tab w:val="left" w:pos="4962"/>
        </w:tabs>
        <w:jc w:val="both"/>
      </w:pPr>
      <w:r w:rsidRPr="00602597">
        <w:t>...................................................................</w:t>
      </w:r>
      <w:r w:rsidRPr="00602597">
        <w:tab/>
        <w:t>...............................................................</w:t>
      </w:r>
    </w:p>
    <w:p w:rsidR="00092336" w:rsidRPr="00602597" w:rsidRDefault="00092336" w:rsidP="00C548CF">
      <w:pPr>
        <w:widowControl w:val="0"/>
        <w:tabs>
          <w:tab w:val="center" w:pos="1985"/>
          <w:tab w:val="left" w:pos="4962"/>
          <w:tab w:val="center" w:pos="6946"/>
        </w:tabs>
      </w:pPr>
      <w:r w:rsidRPr="00602597">
        <w:tab/>
        <w:t>Michal Šmarda</w:t>
      </w:r>
      <w:r w:rsidRPr="00602597">
        <w:tab/>
      </w:r>
      <w:r w:rsidRPr="00602597">
        <w:tab/>
      </w:r>
      <w:r w:rsidRPr="00602597">
        <w:rPr>
          <w:highlight w:val="yellow"/>
        </w:rPr>
        <w:t>…………………….</w:t>
      </w:r>
      <w:r w:rsidRPr="00602597">
        <w:t xml:space="preserve">                  </w:t>
      </w:r>
      <w:r w:rsidRPr="00602597">
        <w:tab/>
        <w:t xml:space="preserve">starosta                                                                       </w:t>
      </w:r>
    </w:p>
    <w:sectPr w:rsidR="00092336" w:rsidRPr="00602597" w:rsidSect="00EA6476">
      <w:footerReference w:type="default" r:id="rId7"/>
      <w:footerReference w:type="first" r:id="rId8"/>
      <w:pgSz w:w="11906" w:h="16838"/>
      <w:pgMar w:top="1417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306" w:rsidRDefault="00014306">
      <w:r>
        <w:separator/>
      </w:r>
    </w:p>
  </w:endnote>
  <w:endnote w:type="continuationSeparator" w:id="0">
    <w:p w:rsidR="00014306" w:rsidRDefault="000143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DA1" w:rsidRDefault="000F4DA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306" w:rsidRDefault="00014306">
      <w:r>
        <w:separator/>
      </w:r>
    </w:p>
  </w:footnote>
  <w:footnote w:type="continuationSeparator" w:id="0">
    <w:p w:rsidR="00014306" w:rsidRDefault="000143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2"/>
        <w:szCs w:val="22"/>
      </w:rPr>
    </w:lvl>
  </w:abstractNum>
  <w:abstractNum w:abstractNumId="3">
    <w:nsid w:val="00000004"/>
    <w:multiLevelType w:val="multilevel"/>
    <w:tmpl w:val="00000004"/>
    <w:name w:val="WW8Num10"/>
    <w:lvl w:ilvl="0">
      <w:start w:val="1"/>
      <w:numFmt w:val="decimal"/>
      <w:pStyle w:val="Bodsmlouvy-21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0000005"/>
    <w:multiLevelType w:val="multilevel"/>
    <w:tmpl w:val="00000005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</w:abstractNum>
  <w:abstractNum w:abstractNumId="6">
    <w:nsid w:val="00000007"/>
    <w:multiLevelType w:val="multilevel"/>
    <w:tmpl w:val="00000007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right"/>
      <w:pPr>
        <w:tabs>
          <w:tab w:val="num" w:pos="709"/>
        </w:tabs>
        <w:ind w:left="2160" w:hanging="18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stylePaneFormatFilter w:val="000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756C"/>
    <w:rsid w:val="00014306"/>
    <w:rsid w:val="00092336"/>
    <w:rsid w:val="000A5A1A"/>
    <w:rsid w:val="000A5C94"/>
    <w:rsid w:val="000C1DAD"/>
    <w:rsid w:val="000F4DA1"/>
    <w:rsid w:val="001127D5"/>
    <w:rsid w:val="0012168D"/>
    <w:rsid w:val="0015352A"/>
    <w:rsid w:val="001A2088"/>
    <w:rsid w:val="001B1CB3"/>
    <w:rsid w:val="001B31A2"/>
    <w:rsid w:val="001C4277"/>
    <w:rsid w:val="001F7660"/>
    <w:rsid w:val="0021059A"/>
    <w:rsid w:val="002B6D76"/>
    <w:rsid w:val="003430A1"/>
    <w:rsid w:val="00351B44"/>
    <w:rsid w:val="00354340"/>
    <w:rsid w:val="003A30FC"/>
    <w:rsid w:val="003B30DB"/>
    <w:rsid w:val="003C756C"/>
    <w:rsid w:val="003D507C"/>
    <w:rsid w:val="004342D5"/>
    <w:rsid w:val="00434FC6"/>
    <w:rsid w:val="0045492D"/>
    <w:rsid w:val="005B5C86"/>
    <w:rsid w:val="005B63AD"/>
    <w:rsid w:val="00602597"/>
    <w:rsid w:val="00673062"/>
    <w:rsid w:val="006C74AF"/>
    <w:rsid w:val="006D59CB"/>
    <w:rsid w:val="007037A9"/>
    <w:rsid w:val="00726084"/>
    <w:rsid w:val="007415AE"/>
    <w:rsid w:val="00790F98"/>
    <w:rsid w:val="007E5BAD"/>
    <w:rsid w:val="00853042"/>
    <w:rsid w:val="008668B2"/>
    <w:rsid w:val="008908AD"/>
    <w:rsid w:val="00892D0E"/>
    <w:rsid w:val="00946FCF"/>
    <w:rsid w:val="00991CFA"/>
    <w:rsid w:val="009C6E57"/>
    <w:rsid w:val="00A03C6A"/>
    <w:rsid w:val="00A158F5"/>
    <w:rsid w:val="00A95CA9"/>
    <w:rsid w:val="00AB1A3B"/>
    <w:rsid w:val="00AD14C9"/>
    <w:rsid w:val="00B11AF2"/>
    <w:rsid w:val="00B200E2"/>
    <w:rsid w:val="00BC3181"/>
    <w:rsid w:val="00BC7504"/>
    <w:rsid w:val="00BF087C"/>
    <w:rsid w:val="00C548CF"/>
    <w:rsid w:val="00D26D70"/>
    <w:rsid w:val="00E45158"/>
    <w:rsid w:val="00E52165"/>
    <w:rsid w:val="00EA6476"/>
    <w:rsid w:val="00EE5B25"/>
    <w:rsid w:val="00EE7595"/>
    <w:rsid w:val="00F17BCE"/>
    <w:rsid w:val="00F17C64"/>
    <w:rsid w:val="00F90922"/>
    <w:rsid w:val="00FC3368"/>
    <w:rsid w:val="00FE2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A6476"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rsid w:val="00EA647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</w:rPr>
  </w:style>
  <w:style w:type="paragraph" w:styleId="Nadpis2">
    <w:name w:val="heading 2"/>
    <w:basedOn w:val="Normln"/>
    <w:next w:val="Normln"/>
    <w:qFormat/>
    <w:rsid w:val="00EA6476"/>
    <w:pPr>
      <w:keepNext/>
      <w:numPr>
        <w:ilvl w:val="1"/>
        <w:numId w:val="1"/>
      </w:numPr>
      <w:outlineLvl w:val="1"/>
    </w:pPr>
    <w:rPr>
      <w:i/>
      <w:szCs w:val="20"/>
    </w:rPr>
  </w:style>
  <w:style w:type="paragraph" w:styleId="Nadpis3">
    <w:name w:val="heading 3"/>
    <w:basedOn w:val="Normln"/>
    <w:next w:val="Normln"/>
    <w:qFormat/>
    <w:rsid w:val="00EA647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EA6476"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FF6600"/>
    </w:rPr>
  </w:style>
  <w:style w:type="paragraph" w:styleId="Nadpis5">
    <w:name w:val="heading 5"/>
    <w:basedOn w:val="Normln"/>
    <w:next w:val="Normln"/>
    <w:qFormat/>
    <w:rsid w:val="00EA6476"/>
    <w:pPr>
      <w:keepNext/>
      <w:widowControl w:val="0"/>
      <w:numPr>
        <w:ilvl w:val="4"/>
        <w:numId w:val="1"/>
      </w:numPr>
      <w:tabs>
        <w:tab w:val="left" w:pos="709"/>
        <w:tab w:val="left" w:pos="4536"/>
      </w:tabs>
      <w:ind w:left="360" w:firstLine="0"/>
      <w:outlineLvl w:val="4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EA6476"/>
    <w:rPr>
      <w:b w:val="0"/>
    </w:rPr>
  </w:style>
  <w:style w:type="character" w:customStyle="1" w:styleId="WW8Num1z1">
    <w:name w:val="WW8Num1z1"/>
    <w:rsid w:val="00EA6476"/>
  </w:style>
  <w:style w:type="character" w:customStyle="1" w:styleId="WW8Num1z2">
    <w:name w:val="WW8Num1z2"/>
    <w:rsid w:val="00EA6476"/>
  </w:style>
  <w:style w:type="character" w:customStyle="1" w:styleId="WW8Num1z3">
    <w:name w:val="WW8Num1z3"/>
    <w:rsid w:val="00EA6476"/>
  </w:style>
  <w:style w:type="character" w:customStyle="1" w:styleId="WW8Num1z4">
    <w:name w:val="WW8Num1z4"/>
    <w:rsid w:val="00EA6476"/>
  </w:style>
  <w:style w:type="character" w:customStyle="1" w:styleId="WW8Num1z5">
    <w:name w:val="WW8Num1z5"/>
    <w:rsid w:val="00EA6476"/>
  </w:style>
  <w:style w:type="character" w:customStyle="1" w:styleId="WW8Num1z6">
    <w:name w:val="WW8Num1z6"/>
    <w:rsid w:val="00EA6476"/>
  </w:style>
  <w:style w:type="character" w:customStyle="1" w:styleId="WW8Num1z7">
    <w:name w:val="WW8Num1z7"/>
    <w:rsid w:val="00EA6476"/>
  </w:style>
  <w:style w:type="character" w:customStyle="1" w:styleId="WW8Num1z8">
    <w:name w:val="WW8Num1z8"/>
    <w:rsid w:val="00EA6476"/>
  </w:style>
  <w:style w:type="character" w:customStyle="1" w:styleId="WW8Num2z0">
    <w:name w:val="WW8Num2z0"/>
    <w:rsid w:val="00EA6476"/>
    <w:rPr>
      <w:rFonts w:hint="default"/>
    </w:rPr>
  </w:style>
  <w:style w:type="character" w:customStyle="1" w:styleId="WW8Num2z1">
    <w:name w:val="WW8Num2z1"/>
    <w:rsid w:val="00EA6476"/>
  </w:style>
  <w:style w:type="character" w:customStyle="1" w:styleId="WW8Num2z3">
    <w:name w:val="WW8Num2z3"/>
    <w:rsid w:val="00EA6476"/>
  </w:style>
  <w:style w:type="character" w:customStyle="1" w:styleId="WW8Num2z4">
    <w:name w:val="WW8Num2z4"/>
    <w:rsid w:val="00EA6476"/>
  </w:style>
  <w:style w:type="character" w:customStyle="1" w:styleId="WW8Num2z5">
    <w:name w:val="WW8Num2z5"/>
    <w:rsid w:val="00EA6476"/>
  </w:style>
  <w:style w:type="character" w:customStyle="1" w:styleId="WW8Num2z6">
    <w:name w:val="WW8Num2z6"/>
    <w:rsid w:val="00EA6476"/>
  </w:style>
  <w:style w:type="character" w:customStyle="1" w:styleId="WW8Num2z7">
    <w:name w:val="WW8Num2z7"/>
    <w:rsid w:val="00EA6476"/>
  </w:style>
  <w:style w:type="character" w:customStyle="1" w:styleId="WW8Num2z8">
    <w:name w:val="WW8Num2z8"/>
    <w:rsid w:val="00EA6476"/>
  </w:style>
  <w:style w:type="character" w:customStyle="1" w:styleId="WW8Num3z0">
    <w:name w:val="WW8Num3z0"/>
    <w:rsid w:val="00EA6476"/>
    <w:rPr>
      <w:rFonts w:hint="default"/>
    </w:rPr>
  </w:style>
  <w:style w:type="character" w:customStyle="1" w:styleId="WW8Num3z1">
    <w:name w:val="WW8Num3z1"/>
    <w:rsid w:val="00EA6476"/>
  </w:style>
  <w:style w:type="character" w:customStyle="1" w:styleId="WW8Num3z2">
    <w:name w:val="WW8Num3z2"/>
    <w:rsid w:val="00EA6476"/>
  </w:style>
  <w:style w:type="character" w:customStyle="1" w:styleId="WW8Num3z3">
    <w:name w:val="WW8Num3z3"/>
    <w:rsid w:val="00EA6476"/>
  </w:style>
  <w:style w:type="character" w:customStyle="1" w:styleId="WW8Num3z4">
    <w:name w:val="WW8Num3z4"/>
    <w:rsid w:val="00EA6476"/>
  </w:style>
  <w:style w:type="character" w:customStyle="1" w:styleId="WW8Num3z5">
    <w:name w:val="WW8Num3z5"/>
    <w:rsid w:val="00EA6476"/>
  </w:style>
  <w:style w:type="character" w:customStyle="1" w:styleId="WW8Num3z6">
    <w:name w:val="WW8Num3z6"/>
    <w:rsid w:val="00EA6476"/>
  </w:style>
  <w:style w:type="character" w:customStyle="1" w:styleId="WW8Num3z7">
    <w:name w:val="WW8Num3z7"/>
    <w:rsid w:val="00EA6476"/>
  </w:style>
  <w:style w:type="character" w:customStyle="1" w:styleId="WW8Num3z8">
    <w:name w:val="WW8Num3z8"/>
    <w:rsid w:val="00EA6476"/>
  </w:style>
  <w:style w:type="character" w:customStyle="1" w:styleId="WW8Num4z0">
    <w:name w:val="WW8Num4z0"/>
    <w:rsid w:val="00EA6476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EA6476"/>
  </w:style>
  <w:style w:type="character" w:customStyle="1" w:styleId="WW8Num4z2">
    <w:name w:val="WW8Num4z2"/>
    <w:rsid w:val="00EA6476"/>
  </w:style>
  <w:style w:type="character" w:customStyle="1" w:styleId="WW8Num4z3">
    <w:name w:val="WW8Num4z3"/>
    <w:rsid w:val="00EA6476"/>
  </w:style>
  <w:style w:type="character" w:customStyle="1" w:styleId="WW8Num4z4">
    <w:name w:val="WW8Num4z4"/>
    <w:rsid w:val="00EA6476"/>
  </w:style>
  <w:style w:type="character" w:customStyle="1" w:styleId="WW8Num4z5">
    <w:name w:val="WW8Num4z5"/>
    <w:rsid w:val="00EA6476"/>
  </w:style>
  <w:style w:type="character" w:customStyle="1" w:styleId="WW8Num4z6">
    <w:name w:val="WW8Num4z6"/>
    <w:rsid w:val="00EA6476"/>
  </w:style>
  <w:style w:type="character" w:customStyle="1" w:styleId="WW8Num4z7">
    <w:name w:val="WW8Num4z7"/>
    <w:rsid w:val="00EA6476"/>
  </w:style>
  <w:style w:type="character" w:customStyle="1" w:styleId="WW8Num4z8">
    <w:name w:val="WW8Num4z8"/>
    <w:rsid w:val="00EA6476"/>
  </w:style>
  <w:style w:type="character" w:customStyle="1" w:styleId="WW8Num5z0">
    <w:name w:val="WW8Num5z0"/>
    <w:rsid w:val="00EA6476"/>
  </w:style>
  <w:style w:type="character" w:customStyle="1" w:styleId="WW8Num5z1">
    <w:name w:val="WW8Num5z1"/>
    <w:rsid w:val="00EA6476"/>
    <w:rPr>
      <w:rFonts w:ascii="Times New Roman" w:eastAsia="Times New Roman" w:hAnsi="Times New Roman" w:cs="Times New Roman" w:hint="default"/>
    </w:rPr>
  </w:style>
  <w:style w:type="character" w:customStyle="1" w:styleId="WW8Num5z2">
    <w:name w:val="WW8Num5z2"/>
    <w:rsid w:val="00EA6476"/>
  </w:style>
  <w:style w:type="character" w:customStyle="1" w:styleId="WW8Num5z3">
    <w:name w:val="WW8Num5z3"/>
    <w:rsid w:val="00EA6476"/>
  </w:style>
  <w:style w:type="character" w:customStyle="1" w:styleId="WW8Num5z4">
    <w:name w:val="WW8Num5z4"/>
    <w:rsid w:val="00EA6476"/>
  </w:style>
  <w:style w:type="character" w:customStyle="1" w:styleId="WW8Num5z5">
    <w:name w:val="WW8Num5z5"/>
    <w:rsid w:val="00EA6476"/>
  </w:style>
  <w:style w:type="character" w:customStyle="1" w:styleId="WW8Num5z6">
    <w:name w:val="WW8Num5z6"/>
    <w:rsid w:val="00EA6476"/>
  </w:style>
  <w:style w:type="character" w:customStyle="1" w:styleId="WW8Num5z7">
    <w:name w:val="WW8Num5z7"/>
    <w:rsid w:val="00EA6476"/>
  </w:style>
  <w:style w:type="character" w:customStyle="1" w:styleId="WW8Num5z8">
    <w:name w:val="WW8Num5z8"/>
    <w:rsid w:val="00EA6476"/>
  </w:style>
  <w:style w:type="character" w:customStyle="1" w:styleId="WW8Num6z0">
    <w:name w:val="WW8Num6z0"/>
    <w:rsid w:val="00EA6476"/>
    <w:rPr>
      <w:rFonts w:hint="default"/>
      <w:b w:val="0"/>
      <w:i w:val="0"/>
    </w:rPr>
  </w:style>
  <w:style w:type="character" w:customStyle="1" w:styleId="WW8Num6z1">
    <w:name w:val="WW8Num6z1"/>
    <w:rsid w:val="00EA6476"/>
    <w:rPr>
      <w:rFonts w:hint="default"/>
    </w:rPr>
  </w:style>
  <w:style w:type="character" w:customStyle="1" w:styleId="WW8Num6z2">
    <w:name w:val="WW8Num6z2"/>
    <w:rsid w:val="00EA6476"/>
    <w:rPr>
      <w:rFonts w:ascii="Wingdings" w:hAnsi="Wingdings" w:cs="Wingdings" w:hint="default"/>
    </w:rPr>
  </w:style>
  <w:style w:type="character" w:customStyle="1" w:styleId="WW8Num6z3">
    <w:name w:val="WW8Num6z3"/>
    <w:rsid w:val="00EA6476"/>
    <w:rPr>
      <w:rFonts w:ascii="Symbol" w:hAnsi="Symbol" w:cs="Symbol" w:hint="default"/>
      <w:color w:val="auto"/>
    </w:rPr>
  </w:style>
  <w:style w:type="character" w:customStyle="1" w:styleId="WW8Num7z0">
    <w:name w:val="WW8Num7z0"/>
    <w:rsid w:val="00EA6476"/>
    <w:rPr>
      <w:rFonts w:hint="default"/>
      <w:bCs/>
      <w:sz w:val="22"/>
      <w:szCs w:val="22"/>
    </w:rPr>
  </w:style>
  <w:style w:type="character" w:customStyle="1" w:styleId="WW8Num7z1">
    <w:name w:val="WW8Num7z1"/>
    <w:rsid w:val="00EA6476"/>
  </w:style>
  <w:style w:type="character" w:customStyle="1" w:styleId="WW8Num7z2">
    <w:name w:val="WW8Num7z2"/>
    <w:rsid w:val="00EA6476"/>
  </w:style>
  <w:style w:type="character" w:customStyle="1" w:styleId="WW8Num7z3">
    <w:name w:val="WW8Num7z3"/>
    <w:rsid w:val="00EA6476"/>
  </w:style>
  <w:style w:type="character" w:customStyle="1" w:styleId="WW8Num7z4">
    <w:name w:val="WW8Num7z4"/>
    <w:rsid w:val="00EA6476"/>
  </w:style>
  <w:style w:type="character" w:customStyle="1" w:styleId="WW8Num7z5">
    <w:name w:val="WW8Num7z5"/>
    <w:rsid w:val="00EA6476"/>
  </w:style>
  <w:style w:type="character" w:customStyle="1" w:styleId="WW8Num7z6">
    <w:name w:val="WW8Num7z6"/>
    <w:rsid w:val="00EA6476"/>
  </w:style>
  <w:style w:type="character" w:customStyle="1" w:styleId="WW8Num7z7">
    <w:name w:val="WW8Num7z7"/>
    <w:rsid w:val="00EA6476"/>
  </w:style>
  <w:style w:type="character" w:customStyle="1" w:styleId="WW8Num7z8">
    <w:name w:val="WW8Num7z8"/>
    <w:rsid w:val="00EA6476"/>
  </w:style>
  <w:style w:type="character" w:customStyle="1" w:styleId="WW8Num8z0">
    <w:name w:val="WW8Num8z0"/>
    <w:rsid w:val="00EA647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EA6476"/>
  </w:style>
  <w:style w:type="character" w:customStyle="1" w:styleId="WW8Num8z2">
    <w:name w:val="WW8Num8z2"/>
    <w:rsid w:val="00EA6476"/>
  </w:style>
  <w:style w:type="character" w:customStyle="1" w:styleId="WW8Num8z3">
    <w:name w:val="WW8Num8z3"/>
    <w:rsid w:val="00EA6476"/>
  </w:style>
  <w:style w:type="character" w:customStyle="1" w:styleId="WW8Num8z4">
    <w:name w:val="WW8Num8z4"/>
    <w:rsid w:val="00EA6476"/>
  </w:style>
  <w:style w:type="character" w:customStyle="1" w:styleId="WW8Num8z5">
    <w:name w:val="WW8Num8z5"/>
    <w:rsid w:val="00EA6476"/>
  </w:style>
  <w:style w:type="character" w:customStyle="1" w:styleId="WW8Num8z6">
    <w:name w:val="WW8Num8z6"/>
    <w:rsid w:val="00EA6476"/>
  </w:style>
  <w:style w:type="character" w:customStyle="1" w:styleId="WW8Num8z7">
    <w:name w:val="WW8Num8z7"/>
    <w:rsid w:val="00EA6476"/>
  </w:style>
  <w:style w:type="character" w:customStyle="1" w:styleId="WW8Num8z8">
    <w:name w:val="WW8Num8z8"/>
    <w:rsid w:val="00EA6476"/>
  </w:style>
  <w:style w:type="character" w:customStyle="1" w:styleId="WW8Num9z0">
    <w:name w:val="WW8Num9z0"/>
    <w:rsid w:val="00EA6476"/>
    <w:rPr>
      <w:rFonts w:hint="default"/>
      <w:b/>
      <w:bCs/>
      <w:sz w:val="22"/>
      <w:szCs w:val="22"/>
    </w:rPr>
  </w:style>
  <w:style w:type="character" w:customStyle="1" w:styleId="WW8Num9z1">
    <w:name w:val="WW8Num9z1"/>
    <w:rsid w:val="00EA6476"/>
  </w:style>
  <w:style w:type="character" w:customStyle="1" w:styleId="WW8Num9z2">
    <w:name w:val="WW8Num9z2"/>
    <w:rsid w:val="00EA6476"/>
  </w:style>
  <w:style w:type="character" w:customStyle="1" w:styleId="WW8Num9z3">
    <w:name w:val="WW8Num9z3"/>
    <w:rsid w:val="00EA6476"/>
  </w:style>
  <w:style w:type="character" w:customStyle="1" w:styleId="WW8Num9z4">
    <w:name w:val="WW8Num9z4"/>
    <w:rsid w:val="00EA6476"/>
  </w:style>
  <w:style w:type="character" w:customStyle="1" w:styleId="WW8Num9z5">
    <w:name w:val="WW8Num9z5"/>
    <w:rsid w:val="00EA6476"/>
  </w:style>
  <w:style w:type="character" w:customStyle="1" w:styleId="WW8Num9z6">
    <w:name w:val="WW8Num9z6"/>
    <w:rsid w:val="00EA6476"/>
  </w:style>
  <w:style w:type="character" w:customStyle="1" w:styleId="WW8Num9z7">
    <w:name w:val="WW8Num9z7"/>
    <w:rsid w:val="00EA6476"/>
  </w:style>
  <w:style w:type="character" w:customStyle="1" w:styleId="WW8Num9z8">
    <w:name w:val="WW8Num9z8"/>
    <w:rsid w:val="00EA6476"/>
  </w:style>
  <w:style w:type="character" w:customStyle="1" w:styleId="WW8Num10z0">
    <w:name w:val="WW8Num10z0"/>
    <w:rsid w:val="00EA6476"/>
    <w:rPr>
      <w:b/>
      <w:i w:val="0"/>
      <w:sz w:val="28"/>
    </w:rPr>
  </w:style>
  <w:style w:type="character" w:customStyle="1" w:styleId="WW8Num10z1">
    <w:name w:val="WW8Num10z1"/>
    <w:rsid w:val="00EA6476"/>
  </w:style>
  <w:style w:type="character" w:customStyle="1" w:styleId="WW8Num10z2">
    <w:name w:val="WW8Num10z2"/>
    <w:rsid w:val="00EA6476"/>
  </w:style>
  <w:style w:type="character" w:customStyle="1" w:styleId="WW8Num10z3">
    <w:name w:val="WW8Num10z3"/>
    <w:rsid w:val="00EA6476"/>
  </w:style>
  <w:style w:type="character" w:customStyle="1" w:styleId="WW8Num10z4">
    <w:name w:val="WW8Num10z4"/>
    <w:rsid w:val="00EA6476"/>
  </w:style>
  <w:style w:type="character" w:customStyle="1" w:styleId="WW8Num10z5">
    <w:name w:val="WW8Num10z5"/>
    <w:rsid w:val="00EA6476"/>
  </w:style>
  <w:style w:type="character" w:customStyle="1" w:styleId="WW8Num10z6">
    <w:name w:val="WW8Num10z6"/>
    <w:rsid w:val="00EA6476"/>
  </w:style>
  <w:style w:type="character" w:customStyle="1" w:styleId="WW8Num10z7">
    <w:name w:val="WW8Num10z7"/>
    <w:rsid w:val="00EA6476"/>
  </w:style>
  <w:style w:type="character" w:customStyle="1" w:styleId="WW8Num10z8">
    <w:name w:val="WW8Num10z8"/>
    <w:rsid w:val="00EA6476"/>
  </w:style>
  <w:style w:type="character" w:customStyle="1" w:styleId="WW8Num11z0">
    <w:name w:val="WW8Num11z0"/>
    <w:rsid w:val="00EA6476"/>
    <w:rPr>
      <w:rFonts w:hint="default"/>
    </w:rPr>
  </w:style>
  <w:style w:type="character" w:customStyle="1" w:styleId="WW8Num11z1">
    <w:name w:val="WW8Num11z1"/>
    <w:rsid w:val="00EA6476"/>
  </w:style>
  <w:style w:type="character" w:customStyle="1" w:styleId="WW8Num11z2">
    <w:name w:val="WW8Num11z2"/>
    <w:rsid w:val="00EA6476"/>
  </w:style>
  <w:style w:type="character" w:customStyle="1" w:styleId="WW8Num11z3">
    <w:name w:val="WW8Num11z3"/>
    <w:rsid w:val="00EA6476"/>
  </w:style>
  <w:style w:type="character" w:customStyle="1" w:styleId="WW8Num11z4">
    <w:name w:val="WW8Num11z4"/>
    <w:rsid w:val="00EA6476"/>
  </w:style>
  <w:style w:type="character" w:customStyle="1" w:styleId="WW8Num11z5">
    <w:name w:val="WW8Num11z5"/>
    <w:rsid w:val="00EA6476"/>
  </w:style>
  <w:style w:type="character" w:customStyle="1" w:styleId="WW8Num11z6">
    <w:name w:val="WW8Num11z6"/>
    <w:rsid w:val="00EA6476"/>
  </w:style>
  <w:style w:type="character" w:customStyle="1" w:styleId="WW8Num11z7">
    <w:name w:val="WW8Num11z7"/>
    <w:rsid w:val="00EA6476"/>
  </w:style>
  <w:style w:type="character" w:customStyle="1" w:styleId="WW8Num11z8">
    <w:name w:val="WW8Num11z8"/>
    <w:rsid w:val="00EA6476"/>
  </w:style>
  <w:style w:type="character" w:customStyle="1" w:styleId="WW8Num12z0">
    <w:name w:val="WW8Num12z0"/>
    <w:rsid w:val="00EA6476"/>
    <w:rPr>
      <w:rFonts w:hint="default"/>
    </w:rPr>
  </w:style>
  <w:style w:type="character" w:customStyle="1" w:styleId="WW8Num12z2">
    <w:name w:val="WW8Num12z2"/>
    <w:rsid w:val="00EA6476"/>
  </w:style>
  <w:style w:type="character" w:customStyle="1" w:styleId="WW8Num12z3">
    <w:name w:val="WW8Num12z3"/>
    <w:rsid w:val="00EA6476"/>
  </w:style>
  <w:style w:type="character" w:customStyle="1" w:styleId="WW8Num12z4">
    <w:name w:val="WW8Num12z4"/>
    <w:rsid w:val="00EA6476"/>
  </w:style>
  <w:style w:type="character" w:customStyle="1" w:styleId="WW8Num12z5">
    <w:name w:val="WW8Num12z5"/>
    <w:rsid w:val="00EA6476"/>
  </w:style>
  <w:style w:type="character" w:customStyle="1" w:styleId="WW8Num12z6">
    <w:name w:val="WW8Num12z6"/>
    <w:rsid w:val="00EA6476"/>
  </w:style>
  <w:style w:type="character" w:customStyle="1" w:styleId="WW8Num12z7">
    <w:name w:val="WW8Num12z7"/>
    <w:rsid w:val="00EA6476"/>
  </w:style>
  <w:style w:type="character" w:customStyle="1" w:styleId="WW8Num12z8">
    <w:name w:val="WW8Num12z8"/>
    <w:rsid w:val="00EA6476"/>
  </w:style>
  <w:style w:type="character" w:customStyle="1" w:styleId="WW8Num13z0">
    <w:name w:val="WW8Num13z0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3z1">
    <w:name w:val="WW8Num13z1"/>
    <w:rsid w:val="00EA6476"/>
  </w:style>
  <w:style w:type="character" w:customStyle="1" w:styleId="WW8Num13z2">
    <w:name w:val="WW8Num13z2"/>
    <w:rsid w:val="00EA6476"/>
    <w:rPr>
      <w:rFonts w:hint="default"/>
      <w:sz w:val="22"/>
      <w:szCs w:val="22"/>
    </w:rPr>
  </w:style>
  <w:style w:type="character" w:customStyle="1" w:styleId="WW8Num13z3">
    <w:name w:val="WW8Num13z3"/>
    <w:rsid w:val="00EA6476"/>
  </w:style>
  <w:style w:type="character" w:customStyle="1" w:styleId="WW8Num13z4">
    <w:name w:val="WW8Num13z4"/>
    <w:rsid w:val="00EA6476"/>
  </w:style>
  <w:style w:type="character" w:customStyle="1" w:styleId="WW8Num13z5">
    <w:name w:val="WW8Num13z5"/>
    <w:rsid w:val="00EA6476"/>
  </w:style>
  <w:style w:type="character" w:customStyle="1" w:styleId="WW8Num13z6">
    <w:name w:val="WW8Num13z6"/>
    <w:rsid w:val="00EA6476"/>
  </w:style>
  <w:style w:type="character" w:customStyle="1" w:styleId="WW8Num13z7">
    <w:name w:val="WW8Num13z7"/>
    <w:rsid w:val="00EA6476"/>
  </w:style>
  <w:style w:type="character" w:customStyle="1" w:styleId="WW8Num13z8">
    <w:name w:val="WW8Num13z8"/>
    <w:rsid w:val="00EA6476"/>
  </w:style>
  <w:style w:type="character" w:customStyle="1" w:styleId="WW8Num14z0">
    <w:name w:val="WW8Num14z0"/>
    <w:rsid w:val="00EA6476"/>
    <w:rPr>
      <w:rFonts w:hint="default"/>
    </w:rPr>
  </w:style>
  <w:style w:type="character" w:customStyle="1" w:styleId="WW8Num14z1">
    <w:name w:val="WW8Num14z1"/>
    <w:rsid w:val="00EA6476"/>
  </w:style>
  <w:style w:type="character" w:customStyle="1" w:styleId="WW8Num14z2">
    <w:name w:val="WW8Num14z2"/>
    <w:rsid w:val="00EA6476"/>
  </w:style>
  <w:style w:type="character" w:customStyle="1" w:styleId="WW8Num14z3">
    <w:name w:val="WW8Num14z3"/>
    <w:rsid w:val="00EA6476"/>
  </w:style>
  <w:style w:type="character" w:customStyle="1" w:styleId="WW8Num14z4">
    <w:name w:val="WW8Num14z4"/>
    <w:rsid w:val="00EA6476"/>
  </w:style>
  <w:style w:type="character" w:customStyle="1" w:styleId="WW8Num14z5">
    <w:name w:val="WW8Num14z5"/>
    <w:rsid w:val="00EA6476"/>
  </w:style>
  <w:style w:type="character" w:customStyle="1" w:styleId="WW8Num14z6">
    <w:name w:val="WW8Num14z6"/>
    <w:rsid w:val="00EA6476"/>
  </w:style>
  <w:style w:type="character" w:customStyle="1" w:styleId="WW8Num14z7">
    <w:name w:val="WW8Num14z7"/>
    <w:rsid w:val="00EA6476"/>
  </w:style>
  <w:style w:type="character" w:customStyle="1" w:styleId="WW8Num14z8">
    <w:name w:val="WW8Num14z8"/>
    <w:rsid w:val="00EA6476"/>
  </w:style>
  <w:style w:type="character" w:customStyle="1" w:styleId="WW8Num15z0">
    <w:name w:val="WW8Num15z0"/>
    <w:rsid w:val="00EA6476"/>
    <w:rPr>
      <w:rFonts w:hint="default"/>
      <w:bCs/>
      <w:sz w:val="22"/>
      <w:szCs w:val="22"/>
    </w:rPr>
  </w:style>
  <w:style w:type="character" w:customStyle="1" w:styleId="WW8Num15z1">
    <w:name w:val="WW8Num15z1"/>
    <w:rsid w:val="00EA6476"/>
  </w:style>
  <w:style w:type="character" w:customStyle="1" w:styleId="WW8Num15z2">
    <w:name w:val="WW8Num15z2"/>
    <w:rsid w:val="00EA6476"/>
  </w:style>
  <w:style w:type="character" w:customStyle="1" w:styleId="WW8Num15z3">
    <w:name w:val="WW8Num15z3"/>
    <w:rsid w:val="00EA6476"/>
  </w:style>
  <w:style w:type="character" w:customStyle="1" w:styleId="WW8Num15z4">
    <w:name w:val="WW8Num15z4"/>
    <w:rsid w:val="00EA6476"/>
  </w:style>
  <w:style w:type="character" w:customStyle="1" w:styleId="WW8Num15z5">
    <w:name w:val="WW8Num15z5"/>
    <w:rsid w:val="00EA6476"/>
  </w:style>
  <w:style w:type="character" w:customStyle="1" w:styleId="WW8Num15z6">
    <w:name w:val="WW8Num15z6"/>
    <w:rsid w:val="00EA6476"/>
  </w:style>
  <w:style w:type="character" w:customStyle="1" w:styleId="WW8Num15z7">
    <w:name w:val="WW8Num15z7"/>
    <w:rsid w:val="00EA6476"/>
  </w:style>
  <w:style w:type="character" w:customStyle="1" w:styleId="WW8Num15z8">
    <w:name w:val="WW8Num15z8"/>
    <w:rsid w:val="00EA6476"/>
  </w:style>
  <w:style w:type="character" w:customStyle="1" w:styleId="WW8Num16z0">
    <w:name w:val="WW8Num16z0"/>
    <w:rsid w:val="00EA6476"/>
    <w:rPr>
      <w:rFonts w:hint="default"/>
      <w:bCs/>
      <w:sz w:val="22"/>
      <w:szCs w:val="22"/>
    </w:rPr>
  </w:style>
  <w:style w:type="character" w:customStyle="1" w:styleId="WW8Num16z1">
    <w:name w:val="WW8Num16z1"/>
    <w:rsid w:val="00EA6476"/>
  </w:style>
  <w:style w:type="character" w:customStyle="1" w:styleId="WW8Num16z2">
    <w:name w:val="WW8Num16z2"/>
    <w:rsid w:val="00EA6476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16z3">
    <w:name w:val="WW8Num16z3"/>
    <w:rsid w:val="00EA6476"/>
  </w:style>
  <w:style w:type="character" w:customStyle="1" w:styleId="WW8Num16z4">
    <w:name w:val="WW8Num16z4"/>
    <w:rsid w:val="00EA6476"/>
  </w:style>
  <w:style w:type="character" w:customStyle="1" w:styleId="WW8Num16z5">
    <w:name w:val="WW8Num16z5"/>
    <w:rsid w:val="00EA6476"/>
  </w:style>
  <w:style w:type="character" w:customStyle="1" w:styleId="WW8Num16z6">
    <w:name w:val="WW8Num16z6"/>
    <w:rsid w:val="00EA6476"/>
  </w:style>
  <w:style w:type="character" w:customStyle="1" w:styleId="WW8Num16z7">
    <w:name w:val="WW8Num16z7"/>
    <w:rsid w:val="00EA6476"/>
  </w:style>
  <w:style w:type="character" w:customStyle="1" w:styleId="WW8Num16z8">
    <w:name w:val="WW8Num16z8"/>
    <w:rsid w:val="00EA6476"/>
  </w:style>
  <w:style w:type="character" w:customStyle="1" w:styleId="Standardnpsmoodstavce1">
    <w:name w:val="Standardní písmo odstavce1"/>
    <w:rsid w:val="00EA6476"/>
  </w:style>
  <w:style w:type="character" w:styleId="slostrnky">
    <w:name w:val="page number"/>
    <w:basedOn w:val="Standardnpsmoodstavce1"/>
    <w:rsid w:val="00EA6476"/>
  </w:style>
  <w:style w:type="character" w:customStyle="1" w:styleId="Odkaznakoment1">
    <w:name w:val="Odkaz na komentář1"/>
    <w:basedOn w:val="Standardnpsmoodstavce1"/>
    <w:rsid w:val="00EA6476"/>
    <w:rPr>
      <w:sz w:val="16"/>
      <w:szCs w:val="16"/>
    </w:rPr>
  </w:style>
  <w:style w:type="character" w:customStyle="1" w:styleId="CommentTextChar">
    <w:name w:val="Comment Text Char"/>
    <w:basedOn w:val="Standardnpsmoodstavce1"/>
    <w:rsid w:val="00EA6476"/>
    <w:rPr>
      <w:lang w:val="cs-CZ" w:bidi="ar-SA"/>
    </w:rPr>
  </w:style>
  <w:style w:type="paragraph" w:customStyle="1" w:styleId="Nadpis">
    <w:name w:val="Nadpis"/>
    <w:basedOn w:val="Normln"/>
    <w:next w:val="Zkladntext"/>
    <w:rsid w:val="00EA6476"/>
    <w:pPr>
      <w:jc w:val="center"/>
    </w:pPr>
    <w:rPr>
      <w:rFonts w:ascii="Arial" w:hAnsi="Arial" w:cs="Arial"/>
      <w:b/>
      <w:bCs/>
    </w:rPr>
  </w:style>
  <w:style w:type="paragraph" w:styleId="Zkladntext">
    <w:name w:val="Body Text"/>
    <w:basedOn w:val="Normln"/>
    <w:rsid w:val="00EA6476"/>
    <w:rPr>
      <w:color w:val="000000"/>
      <w:szCs w:val="20"/>
    </w:rPr>
  </w:style>
  <w:style w:type="paragraph" w:styleId="Seznam">
    <w:name w:val="List"/>
    <w:basedOn w:val="Normln"/>
    <w:rsid w:val="00EA6476"/>
    <w:pPr>
      <w:ind w:left="283" w:hanging="283"/>
    </w:pPr>
  </w:style>
  <w:style w:type="paragraph" w:styleId="Titulek">
    <w:name w:val="caption"/>
    <w:basedOn w:val="Normln"/>
    <w:qFormat/>
    <w:rsid w:val="00EA6476"/>
    <w:pPr>
      <w:suppressLineNumbers/>
      <w:spacing w:before="120" w:after="120"/>
    </w:pPr>
    <w:rPr>
      <w:rFonts w:cs="Arial"/>
      <w:i/>
      <w:iCs/>
    </w:rPr>
  </w:style>
  <w:style w:type="paragraph" w:customStyle="1" w:styleId="Rejstk">
    <w:name w:val="Rejstřík"/>
    <w:basedOn w:val="Normln"/>
    <w:rsid w:val="00EA6476"/>
    <w:pPr>
      <w:suppressLineNumbers/>
    </w:pPr>
    <w:rPr>
      <w:rFonts w:cs="Arial"/>
    </w:rPr>
  </w:style>
  <w:style w:type="paragraph" w:styleId="Zkladntextodsazen">
    <w:name w:val="Body Text Indent"/>
    <w:basedOn w:val="Normln"/>
    <w:rsid w:val="00EA6476"/>
    <w:pPr>
      <w:ind w:left="1776"/>
    </w:pPr>
    <w:rPr>
      <w:rFonts w:ascii="Arial" w:hAnsi="Arial" w:cs="Arial"/>
    </w:rPr>
  </w:style>
  <w:style w:type="paragraph" w:customStyle="1" w:styleId="Zkladntextodsazen21">
    <w:name w:val="Základní text odsazený 21"/>
    <w:basedOn w:val="Normln"/>
    <w:rsid w:val="00EA6476"/>
    <w:pPr>
      <w:ind w:left="708"/>
    </w:pPr>
    <w:rPr>
      <w:rFonts w:ascii="Arial" w:hAnsi="Arial" w:cs="Arial"/>
    </w:rPr>
  </w:style>
  <w:style w:type="paragraph" w:customStyle="1" w:styleId="Zkladntextodsazen31">
    <w:name w:val="Základní text odsazený 31"/>
    <w:basedOn w:val="Normln"/>
    <w:rsid w:val="00EA6476"/>
    <w:pPr>
      <w:ind w:left="1416"/>
    </w:pPr>
    <w:rPr>
      <w:rFonts w:ascii="Arial" w:hAnsi="Arial" w:cs="Arial"/>
    </w:rPr>
  </w:style>
  <w:style w:type="paragraph" w:customStyle="1" w:styleId="Zkladntext22">
    <w:name w:val="Základní text 22"/>
    <w:basedOn w:val="Normln"/>
    <w:rsid w:val="00EA6476"/>
    <w:rPr>
      <w:szCs w:val="20"/>
    </w:rPr>
  </w:style>
  <w:style w:type="paragraph" w:customStyle="1" w:styleId="Textkomente1">
    <w:name w:val="Text komentáře1"/>
    <w:basedOn w:val="Normln"/>
    <w:rsid w:val="00EA6476"/>
    <w:rPr>
      <w:sz w:val="20"/>
      <w:szCs w:val="20"/>
    </w:rPr>
  </w:style>
  <w:style w:type="paragraph" w:customStyle="1" w:styleId="Textvbloku1">
    <w:name w:val="Text v bloku1"/>
    <w:basedOn w:val="Normln"/>
    <w:rsid w:val="00EA6476"/>
    <w:pPr>
      <w:tabs>
        <w:tab w:val="left" w:pos="53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customStyle="1" w:styleId="normln0">
    <w:name w:val="normální"/>
    <w:basedOn w:val="Normln"/>
    <w:rsid w:val="00EA6476"/>
    <w:pPr>
      <w:jc w:val="both"/>
    </w:pPr>
    <w:rPr>
      <w:rFonts w:ascii="Arial" w:hAnsi="Arial" w:cs="Arial"/>
      <w:szCs w:val="20"/>
    </w:rPr>
  </w:style>
  <w:style w:type="paragraph" w:customStyle="1" w:styleId="Smlouva">
    <w:name w:val="Smlouva"/>
    <w:rsid w:val="00EA6476"/>
    <w:pPr>
      <w:widowControl w:val="0"/>
      <w:suppressAutoHyphens/>
      <w:spacing w:after="120"/>
      <w:jc w:val="center"/>
    </w:pPr>
    <w:rPr>
      <w:b/>
      <w:color w:val="FF0000"/>
      <w:sz w:val="36"/>
      <w:lang w:eastAsia="zh-CN"/>
    </w:rPr>
  </w:style>
  <w:style w:type="paragraph" w:customStyle="1" w:styleId="Bodsmlouvy-21">
    <w:name w:val="Bod smlouvy - 2.1"/>
    <w:rsid w:val="00EA6476"/>
    <w:pPr>
      <w:numPr>
        <w:numId w:val="4"/>
      </w:numPr>
      <w:suppressAutoHyphens/>
      <w:jc w:val="both"/>
    </w:pPr>
    <w:rPr>
      <w:color w:val="000000"/>
      <w:sz w:val="22"/>
      <w:lang w:eastAsia="zh-CN"/>
    </w:rPr>
  </w:style>
  <w:style w:type="paragraph" w:customStyle="1" w:styleId="lnek">
    <w:name w:val="Článek"/>
    <w:basedOn w:val="Normln"/>
    <w:next w:val="Bodsmlouvy-21"/>
    <w:rsid w:val="00EA6476"/>
    <w:pPr>
      <w:tabs>
        <w:tab w:val="num" w:pos="720"/>
      </w:tabs>
      <w:spacing w:before="360" w:after="360"/>
      <w:ind w:left="432" w:hanging="432"/>
      <w:jc w:val="center"/>
    </w:pPr>
    <w:rPr>
      <w:b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EA6476"/>
    <w:pPr>
      <w:tabs>
        <w:tab w:val="left" w:pos="360"/>
        <w:tab w:val="left" w:pos="1134"/>
        <w:tab w:val="right" w:pos="9356"/>
      </w:tabs>
      <w:spacing w:after="60"/>
      <w:ind w:left="360" w:hanging="360"/>
    </w:pPr>
  </w:style>
  <w:style w:type="paragraph" w:customStyle="1" w:styleId="StyllnekPed30b">
    <w:name w:val="Styl Článek + Před:  30 b."/>
    <w:basedOn w:val="lnek"/>
    <w:rsid w:val="00EA6476"/>
    <w:pPr>
      <w:spacing w:before="600"/>
    </w:pPr>
    <w:rPr>
      <w:bCs/>
    </w:rPr>
  </w:style>
  <w:style w:type="paragraph" w:customStyle="1" w:styleId="Nzev1">
    <w:name w:val="Název1"/>
    <w:basedOn w:val="Normln"/>
    <w:rsid w:val="00EA6476"/>
    <w:pPr>
      <w:spacing w:after="120" w:line="288" w:lineRule="auto"/>
      <w:ind w:firstLine="709"/>
    </w:pPr>
    <w:rPr>
      <w:shadow/>
      <w:szCs w:val="20"/>
      <w:lang w:eastAsia="cs-CZ"/>
    </w:rPr>
  </w:style>
  <w:style w:type="paragraph" w:customStyle="1" w:styleId="Zkladntext31">
    <w:name w:val="Základní text 31"/>
    <w:basedOn w:val="Normln"/>
    <w:rsid w:val="00EA6476"/>
    <w:pPr>
      <w:spacing w:before="120"/>
      <w:jc w:val="center"/>
    </w:pPr>
    <w:rPr>
      <w:rFonts w:ascii="Arial Black" w:hAnsi="Arial Black" w:cs="Arial Black"/>
      <w:b/>
      <w:bCs/>
      <w:caps/>
      <w:sz w:val="36"/>
    </w:rPr>
  </w:style>
  <w:style w:type="paragraph" w:customStyle="1" w:styleId="AAOdstavecChar">
    <w:name w:val="AA_Odstavec Char"/>
    <w:basedOn w:val="Normln"/>
    <w:rsid w:val="00EA6476"/>
    <w:pPr>
      <w:jc w:val="both"/>
    </w:pPr>
    <w:rPr>
      <w:rFonts w:ascii="Arial" w:hAnsi="Arial" w:cs="Arial"/>
      <w:sz w:val="22"/>
      <w:szCs w:val="20"/>
    </w:rPr>
  </w:style>
  <w:style w:type="paragraph" w:customStyle="1" w:styleId="AAodsazen">
    <w:name w:val="AA_odsazení"/>
    <w:basedOn w:val="Normln"/>
    <w:rsid w:val="00EA6476"/>
    <w:pPr>
      <w:tabs>
        <w:tab w:val="left" w:pos="1140"/>
        <w:tab w:val="right" w:leader="dot" w:pos="7371"/>
      </w:tabs>
      <w:autoSpaceDE w:val="0"/>
      <w:spacing w:before="120"/>
      <w:ind w:left="1140" w:hanging="360"/>
      <w:jc w:val="both"/>
    </w:pPr>
    <w:rPr>
      <w:rFonts w:ascii="Arial" w:hAnsi="Arial" w:cs="Arial"/>
    </w:rPr>
  </w:style>
  <w:style w:type="paragraph" w:styleId="Zpat">
    <w:name w:val="footer"/>
    <w:basedOn w:val="Normln"/>
    <w:rsid w:val="00EA6476"/>
    <w:pPr>
      <w:tabs>
        <w:tab w:val="center" w:pos="4536"/>
        <w:tab w:val="right" w:pos="9072"/>
      </w:tabs>
    </w:pPr>
  </w:style>
  <w:style w:type="paragraph" w:styleId="Obsah5">
    <w:name w:val="toc 5"/>
    <w:basedOn w:val="Normln"/>
    <w:next w:val="Normln"/>
    <w:rsid w:val="00EA6476"/>
    <w:pPr>
      <w:ind w:left="800"/>
    </w:pPr>
    <w:rPr>
      <w:sz w:val="20"/>
      <w:szCs w:val="21"/>
    </w:rPr>
  </w:style>
  <w:style w:type="paragraph" w:customStyle="1" w:styleId="Rozvrendokumentu1">
    <w:name w:val="Rozvržení dokumentu1"/>
    <w:basedOn w:val="Normln"/>
    <w:rsid w:val="00EA647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6">
    <w:name w:val="toc 6"/>
    <w:basedOn w:val="Normln"/>
    <w:next w:val="Normln"/>
    <w:rsid w:val="00EA6476"/>
    <w:pPr>
      <w:ind w:left="1000"/>
    </w:pPr>
    <w:rPr>
      <w:sz w:val="20"/>
      <w:szCs w:val="21"/>
    </w:rPr>
  </w:style>
  <w:style w:type="paragraph" w:customStyle="1" w:styleId="Styl11bPed6b">
    <w:name w:val="Styl 11 b. Před:  6 b."/>
    <w:basedOn w:val="Normln"/>
    <w:next w:val="Zkladntext"/>
    <w:rsid w:val="00EA6476"/>
    <w:pPr>
      <w:spacing w:before="120"/>
    </w:pPr>
    <w:rPr>
      <w:sz w:val="22"/>
      <w:szCs w:val="20"/>
    </w:rPr>
  </w:style>
  <w:style w:type="paragraph" w:styleId="Textbubliny">
    <w:name w:val="Balloon Text"/>
    <w:basedOn w:val="Normln"/>
    <w:rsid w:val="00EA6476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1"/>
    <w:next w:val="Textkomente1"/>
    <w:rsid w:val="00EA6476"/>
    <w:rPr>
      <w:b/>
      <w:bCs/>
    </w:rPr>
  </w:style>
  <w:style w:type="paragraph" w:styleId="Zhlav">
    <w:name w:val="header"/>
    <w:basedOn w:val="Normln"/>
    <w:rsid w:val="00EA6476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EA647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Struktura Českých stavebních standardů v oblasti uzavírání smluv</vt:lpstr>
    </vt:vector>
  </TitlesOfParts>
  <Company>Město Nové Město na Moravě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Struktura Českých stavebních standardů v oblasti uzavírání smluv</dc:title>
  <dc:creator>Ing. Petr Vrbka</dc:creator>
  <cp:lastModifiedBy>NMNM</cp:lastModifiedBy>
  <cp:revision>8</cp:revision>
  <cp:lastPrinted>2017-11-29T12:01:00Z</cp:lastPrinted>
  <dcterms:created xsi:type="dcterms:W3CDTF">2021-01-25T12:58:00Z</dcterms:created>
  <dcterms:modified xsi:type="dcterms:W3CDTF">2024-01-04T07:07:00Z</dcterms:modified>
</cp:coreProperties>
</file>